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16E8A" w14:textId="77777777" w:rsidR="000121AE" w:rsidRDefault="000121AE" w:rsidP="000121A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14:paraId="263A7DAD" w14:textId="77777777" w:rsidR="000121AE" w:rsidRDefault="000121AE" w:rsidP="000121A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CF40BA6" w14:textId="77777777" w:rsidR="000121AE" w:rsidRDefault="000121AE" w:rsidP="000121A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96FA2D1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14:paraId="3AC5F8A7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E0F881" w14:textId="63525032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14:paraId="6CAA64E5" w14:textId="77777777" w:rsidR="000121AE" w:rsidRDefault="000121AE" w:rsidP="000121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14:paraId="5FEDA4F1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14:paraId="3ADDA637" w14:textId="77777777" w:rsidR="000121AE" w:rsidRDefault="000121AE" w:rsidP="000121AE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14:paraId="643E5EB3" w14:textId="77777777" w:rsidR="000121AE" w:rsidRDefault="000121AE" w:rsidP="000121AE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14:paraId="47C3E73F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14:paraId="418B3D25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B58571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14:paraId="6FCD0116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F9C4F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14:paraId="3A0C4B28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AC09D0" w14:textId="77777777" w:rsidR="000121AE" w:rsidRDefault="000121AE" w:rsidP="000121A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jaj kurzych  zwanych w dalszej części umowy towarami lub produktami, których asortyment, ilość i ceny jednostkowe określone są w formularzu asortymentowo -  ilościowo – cenowym, stanowiącym załącznik nr 2 do niniejszej umowy. </w:t>
      </w:r>
    </w:p>
    <w:p w14:paraId="57012097" w14:textId="77777777" w:rsidR="000121AE" w:rsidRDefault="000121AE" w:rsidP="000121A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14:paraId="614C2B40" w14:textId="77777777" w:rsidR="000121AE" w:rsidRDefault="000121AE" w:rsidP="000121A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14:paraId="422433C1" w14:textId="77777777" w:rsidR="000121AE" w:rsidRPr="005B5F01" w:rsidRDefault="000121AE" w:rsidP="000121A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</w:t>
      </w:r>
      <w:r w:rsidRPr="005B5F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E25679" w14:textId="77777777" w:rsidR="000121AE" w:rsidRDefault="000121AE" w:rsidP="000121AE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14:paraId="631C0DE3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4DA492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14:paraId="2BAF3D1F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C89E0F" w14:textId="77777777" w:rsidR="000121AE" w:rsidRDefault="000121AE" w:rsidP="000121A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14:paraId="37649073" w14:textId="77777777" w:rsidR="000121AE" w:rsidRDefault="000121AE" w:rsidP="000121A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28064DF1" w14:textId="77777777" w:rsidR="000121AE" w:rsidRDefault="000121AE" w:rsidP="00012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14:paraId="14E8D8F1" w14:textId="77777777" w:rsidR="000121AE" w:rsidRDefault="000121AE" w:rsidP="00012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14:paraId="43D7467B" w14:textId="77777777" w:rsidR="000121AE" w:rsidRDefault="000121AE" w:rsidP="00012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14:paraId="34B7A79D" w14:textId="77777777" w:rsidR="000121AE" w:rsidRDefault="000121AE" w:rsidP="00012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14:paraId="04A5FE17" w14:textId="77777777" w:rsidR="000121AE" w:rsidRDefault="000121AE" w:rsidP="000121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F1179D7" w14:textId="77777777" w:rsidR="000121AE" w:rsidRDefault="000121AE" w:rsidP="000121A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14:paraId="0C7C23DF" w14:textId="77777777" w:rsidR="000121AE" w:rsidRDefault="000121AE" w:rsidP="000121A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14:paraId="1178D1BF" w14:textId="77777777" w:rsidR="000121AE" w:rsidRDefault="000121AE" w:rsidP="000121AE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14:paraId="6313348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D3C67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14:paraId="417264E7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95D472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14:paraId="7B041425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14:paraId="6685BD82" w14:textId="77777777" w:rsidR="000121AE" w:rsidRDefault="000121AE" w:rsidP="000121A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33C41DF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14:paraId="05BF2CC2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24CAA6" w14:textId="77777777" w:rsidR="000121AE" w:rsidRDefault="000121AE" w:rsidP="000121AE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14:paraId="287EF050" w14:textId="77777777" w:rsidR="000121AE" w:rsidRPr="005B5F01" w:rsidRDefault="000121AE" w:rsidP="000121AE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B5F01">
        <w:rPr>
          <w:rFonts w:ascii="Times New Roman" w:hAnsi="Times New Roman"/>
          <w:sz w:val="24"/>
          <w:szCs w:val="24"/>
        </w:rPr>
        <w:t xml:space="preserve">Dostawa </w:t>
      </w:r>
      <w:r>
        <w:rPr>
          <w:rFonts w:ascii="Times New Roman" w:hAnsi="Times New Roman"/>
          <w:sz w:val="24"/>
          <w:szCs w:val="24"/>
        </w:rPr>
        <w:t>jaj kurzych</w:t>
      </w:r>
      <w:r w:rsidRPr="005B5F01">
        <w:rPr>
          <w:rFonts w:ascii="Times New Roman" w:hAnsi="Times New Roman"/>
          <w:sz w:val="24"/>
          <w:szCs w:val="24"/>
        </w:rPr>
        <w:t xml:space="preserve"> następować będzie </w:t>
      </w:r>
      <w:r>
        <w:rPr>
          <w:rFonts w:ascii="Times New Roman" w:hAnsi="Times New Roman"/>
          <w:sz w:val="24"/>
          <w:szCs w:val="24"/>
        </w:rPr>
        <w:t>dwa razy</w:t>
      </w:r>
      <w:r w:rsidRPr="005B5F01"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 w:rsidRPr="005B5F01">
        <w:rPr>
          <w:rFonts w:ascii="Times New Roman" w:hAnsi="Times New Roman"/>
          <w:bCs/>
          <w:sz w:val="24"/>
        </w:rPr>
        <w:t>.</w:t>
      </w:r>
    </w:p>
    <w:p w14:paraId="28D5F4C5" w14:textId="77777777" w:rsidR="000121AE" w:rsidRDefault="000121AE" w:rsidP="000121AE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14:paraId="331BFCE3" w14:textId="77777777" w:rsidR="000121AE" w:rsidRDefault="000121AE" w:rsidP="000121AE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14:paraId="53C169B4" w14:textId="77777777" w:rsidR="000121AE" w:rsidRDefault="000121AE" w:rsidP="000121AE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14:paraId="3E01050B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2B4AFE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E8BD80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BABF6D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14:paraId="3D4E8FF7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F5C8A1" w14:textId="77777777" w:rsidR="000121AE" w:rsidRDefault="000121AE" w:rsidP="000121A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14:paraId="351E906C" w14:textId="77777777" w:rsidR="000121AE" w:rsidRDefault="000121AE" w:rsidP="000121A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14:paraId="70974118" w14:textId="77777777" w:rsidR="000121AE" w:rsidRDefault="000121AE" w:rsidP="000121A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14:paraId="75A928F5" w14:textId="77777777" w:rsidR="000121AE" w:rsidRDefault="000121AE" w:rsidP="000121A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14:paraId="759526ED" w14:textId="77777777" w:rsidR="000121AE" w:rsidRDefault="000121AE" w:rsidP="000121A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14:paraId="76034FE6" w14:textId="77777777" w:rsidR="000121AE" w:rsidRDefault="000121AE" w:rsidP="000121A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1D29DB" w14:textId="77777777" w:rsidR="000121AE" w:rsidRDefault="000121AE" w:rsidP="000121A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DBA7C7" w14:textId="77777777" w:rsidR="000121AE" w:rsidRDefault="000121AE" w:rsidP="000121A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04274" w14:textId="77777777" w:rsidR="000121AE" w:rsidRDefault="000121AE" w:rsidP="000121AE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4C228B8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0E6BE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14:paraId="72C1074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41ED9C" w14:textId="77777777" w:rsidR="000121AE" w:rsidRDefault="000121AE" w:rsidP="000121A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14:paraId="66457560" w14:textId="77777777" w:rsidR="000121AE" w:rsidRDefault="000121AE" w:rsidP="000121A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14:paraId="11B4DFE2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FDAC2E" w14:textId="77777777" w:rsidR="000121AE" w:rsidRDefault="000121AE" w:rsidP="000121AE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14:paraId="38C33AB3" w14:textId="77777777" w:rsidR="000121AE" w:rsidRDefault="000121AE" w:rsidP="000121AE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14:paraId="34AFC4A3" w14:textId="77777777" w:rsidR="000121AE" w:rsidRDefault="000121AE" w:rsidP="000121A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14:paraId="5617725C" w14:textId="77777777" w:rsidR="000121AE" w:rsidRDefault="000121AE" w:rsidP="000121AE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C8B28C2" w14:textId="77777777" w:rsidR="000121AE" w:rsidRDefault="000121AE" w:rsidP="000121AE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14:paraId="61A7858C" w14:textId="77777777" w:rsidR="000121AE" w:rsidRDefault="000121AE" w:rsidP="000121A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B3B5A" w14:textId="77777777" w:rsidR="000121AE" w:rsidRDefault="000121AE" w:rsidP="000121AE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14:paraId="13E0D054" w14:textId="77777777" w:rsidR="000121AE" w:rsidRDefault="000121AE" w:rsidP="000121AE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14:paraId="32A4D7E5" w14:textId="77777777" w:rsidR="000121AE" w:rsidRDefault="000121AE" w:rsidP="000121AE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14:paraId="78FB3A90" w14:textId="77777777" w:rsidR="000121AE" w:rsidRDefault="000121AE" w:rsidP="000121AE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14:paraId="5902A65D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14:paraId="55B527F5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CACA9B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CB65A9" w14:textId="77777777" w:rsidR="000121AE" w:rsidRDefault="000121AE" w:rsidP="000121AE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14:paraId="4507FDEE" w14:textId="77777777" w:rsidR="000121AE" w:rsidRDefault="000121AE" w:rsidP="000121AE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14:paraId="5EA55EEA" w14:textId="77777777" w:rsidR="000121AE" w:rsidRDefault="000121AE" w:rsidP="000121AE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BD728D">
        <w:rPr>
          <w:rFonts w:ascii="Times New Roman" w:eastAsia="Times New Roman" w:hAnsi="Times New Roman" w:cs="Times New Roman"/>
          <w:sz w:val="24"/>
          <w:szCs w:val="24"/>
        </w:rPr>
        <w:t xml:space="preserve">Dz.U. 2023 r. </w:t>
      </w:r>
      <w:proofErr w:type="spellStart"/>
      <w:r w:rsidRPr="00BD728D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Pr="00BD728D"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14:paraId="09370D7B" w14:textId="77777777" w:rsidR="000121AE" w:rsidRDefault="000121AE" w:rsidP="000121AE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D728D">
        <w:rPr>
          <w:rFonts w:ascii="Times New Roman" w:hAnsi="Times New Roman"/>
          <w:sz w:val="24"/>
          <w:szCs w:val="24"/>
        </w:rPr>
        <w:t xml:space="preserve">Dz.U. 2015 r. poz.29 z </w:t>
      </w:r>
      <w:proofErr w:type="spellStart"/>
      <w:r w:rsidRPr="00BD728D">
        <w:rPr>
          <w:rFonts w:ascii="Times New Roman" w:hAnsi="Times New Roman"/>
          <w:sz w:val="24"/>
          <w:szCs w:val="24"/>
        </w:rPr>
        <w:t>późn</w:t>
      </w:r>
      <w:proofErr w:type="spellEnd"/>
      <w:r w:rsidRPr="00BD72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D728D">
        <w:rPr>
          <w:rFonts w:ascii="Times New Roman" w:hAnsi="Times New Roman"/>
          <w:sz w:val="24"/>
          <w:szCs w:val="24"/>
        </w:rPr>
        <w:t>zm</w:t>
      </w:r>
      <w:proofErr w:type="spellEnd"/>
      <w:r w:rsidRPr="00BD728D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14:paraId="200CCC53" w14:textId="77777777" w:rsidR="000121AE" w:rsidRDefault="000121AE" w:rsidP="000121AE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14:paraId="26075F2D" w14:textId="77777777" w:rsidR="000121AE" w:rsidRDefault="000121AE" w:rsidP="000121AE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3DAFEB8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6A8342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3A271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FB367C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6620AB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001000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72753D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088991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924270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0B9675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8.</w:t>
      </w:r>
    </w:p>
    <w:p w14:paraId="3097E331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F39CBA" w14:textId="77777777" w:rsidR="000121AE" w:rsidRPr="00823C42" w:rsidRDefault="000121AE" w:rsidP="000121AE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14:paraId="15D061D1" w14:textId="77777777" w:rsidR="000121AE" w:rsidRPr="00823C42" w:rsidRDefault="000121AE" w:rsidP="000121AE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14:paraId="76454505" w14:textId="77777777" w:rsidR="000121AE" w:rsidRPr="00823C42" w:rsidRDefault="000121AE" w:rsidP="000121AE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14:paraId="5A75D690" w14:textId="77777777" w:rsidR="000121AE" w:rsidRPr="00823C42" w:rsidRDefault="000121AE" w:rsidP="000121AE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14:paraId="75B534FD" w14:textId="77777777" w:rsidR="000121AE" w:rsidRPr="0000792D" w:rsidRDefault="000121AE" w:rsidP="000121AE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0792D">
        <w:rPr>
          <w:rFonts w:ascii="Times New Roman" w:hAnsi="Times New Roman" w:cs="Times New Roman"/>
          <w:sz w:val="24"/>
          <w:szCs w:val="24"/>
        </w:rPr>
        <w:t xml:space="preserve">Wszelkie zmiany niniejszej umowy będą się odbywały za zgodą obu stron </w:t>
      </w:r>
      <w:r w:rsidRPr="0000792D">
        <w:rPr>
          <w:rFonts w:ascii="Times New Roman" w:hAnsi="Times New Roman" w:cs="Times New Roman"/>
          <w:sz w:val="24"/>
          <w:szCs w:val="24"/>
        </w:rPr>
        <w:br/>
        <w:t>w formie pisemnych aneksów.</w:t>
      </w:r>
    </w:p>
    <w:p w14:paraId="43BED694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3AD199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78849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14:paraId="6C845114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275012" w14:textId="77777777" w:rsidR="000121AE" w:rsidRDefault="000121AE" w:rsidP="000121AE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14:paraId="1E379A48" w14:textId="77777777" w:rsidR="000121AE" w:rsidRDefault="000121AE" w:rsidP="000121AE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14:paraId="56268A88" w14:textId="77777777" w:rsidR="000121AE" w:rsidRDefault="000121AE" w:rsidP="000121AE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14:paraId="1F9D5D19" w14:textId="77777777" w:rsidR="000121AE" w:rsidRDefault="000121AE" w:rsidP="000121AE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14:paraId="73094BD0" w14:textId="77777777" w:rsidR="000121AE" w:rsidRDefault="000121AE" w:rsidP="000121AE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14:paraId="46AE728F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6DA580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14:paraId="6272F943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D17067" w14:textId="77777777" w:rsidR="000121AE" w:rsidRDefault="000121AE" w:rsidP="000121AE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14:paraId="50D2234B" w14:textId="77777777" w:rsidR="000121AE" w:rsidRDefault="000121AE" w:rsidP="000121AE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14:paraId="28A0C219" w14:textId="77777777" w:rsidR="000121AE" w:rsidRDefault="000121AE" w:rsidP="000121AE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14:paraId="3A43085B" w14:textId="77777777" w:rsidR="000121AE" w:rsidRDefault="000121AE" w:rsidP="000121AE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14:paraId="38A46BA4" w14:textId="77777777" w:rsidR="000121AE" w:rsidRDefault="000121AE" w:rsidP="000121AE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14:paraId="16C25197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C0CD9F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9D1657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11.</w:t>
      </w:r>
    </w:p>
    <w:p w14:paraId="776EEFAE" w14:textId="77777777" w:rsidR="000121AE" w:rsidRDefault="000121AE" w:rsidP="000121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DCB96" w14:textId="77777777" w:rsidR="000121AE" w:rsidRDefault="000121AE" w:rsidP="000121AE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14:paraId="3EA8308E" w14:textId="77777777" w:rsidR="000121AE" w:rsidRDefault="000121AE" w:rsidP="000121AE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14:paraId="555B8330" w14:textId="77777777" w:rsidR="000121AE" w:rsidRDefault="000121AE" w:rsidP="000121AE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14:paraId="32C4ACD8" w14:textId="77777777" w:rsidR="000121AE" w:rsidRDefault="000121AE" w:rsidP="000121AE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E279D3B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14:paraId="10C7B435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58590B93" w14:textId="77777777" w:rsidR="000121AE" w:rsidRDefault="000121AE" w:rsidP="000121AE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14:paraId="6B1DFAB0" w14:textId="77777777" w:rsidR="000121AE" w:rsidRPr="008804F2" w:rsidRDefault="000121AE" w:rsidP="000121AE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14:paraId="78272E8A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12316709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14:paraId="0C4A8456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21C39655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14:paraId="676B1278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11B06C66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14:paraId="383B40A0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542AFD1C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14:paraId="103D03DA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0FC96C29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14:paraId="3D470995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694764CE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14:paraId="72F31E35" w14:textId="77777777" w:rsidR="000121AE" w:rsidRDefault="000121AE" w:rsidP="000121A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3DABC41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14:paraId="2975041F" w14:textId="77777777" w:rsidR="000121AE" w:rsidRDefault="000121AE" w:rsidP="000121A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092BF281" w14:textId="77777777" w:rsidR="000121AE" w:rsidRDefault="000121AE" w:rsidP="000121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14:paraId="7602FF26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034F29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0C98F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14:paraId="774161EA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14:paraId="22564E96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14:paraId="64119EA4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14:paraId="12FFE4BB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14:paraId="7DF683AA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2617A0" w14:textId="77777777" w:rsidR="000121AE" w:rsidRDefault="000121AE" w:rsidP="000121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655387" w14:textId="77777777" w:rsidR="000121AE" w:rsidRDefault="000121AE" w:rsidP="000121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14:paraId="37424C5E" w14:textId="77777777" w:rsidR="000121AE" w:rsidRDefault="000121AE" w:rsidP="000121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180496" w14:textId="0346B3EA" w:rsidR="0038456A" w:rsidRDefault="000121AE" w:rsidP="000121AE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1231575833">
    <w:abstractNumId w:val="11"/>
    <w:lvlOverride w:ilvl="0">
      <w:startOverride w:val="1"/>
    </w:lvlOverride>
  </w:num>
  <w:num w:numId="2" w16cid:durableId="970479455">
    <w:abstractNumId w:val="9"/>
    <w:lvlOverride w:ilvl="0">
      <w:startOverride w:val="1"/>
    </w:lvlOverride>
  </w:num>
  <w:num w:numId="3" w16cid:durableId="641889457">
    <w:abstractNumId w:val="0"/>
    <w:lvlOverride w:ilvl="0">
      <w:startOverride w:val="1"/>
    </w:lvlOverride>
  </w:num>
  <w:num w:numId="4" w16cid:durableId="700132748">
    <w:abstractNumId w:val="7"/>
    <w:lvlOverride w:ilvl="0">
      <w:startOverride w:val="1"/>
    </w:lvlOverride>
  </w:num>
  <w:num w:numId="5" w16cid:durableId="1830175233">
    <w:abstractNumId w:val="2"/>
    <w:lvlOverride w:ilvl="0">
      <w:startOverride w:val="1"/>
    </w:lvlOverride>
  </w:num>
  <w:num w:numId="6" w16cid:durableId="1155027735">
    <w:abstractNumId w:val="5"/>
    <w:lvlOverride w:ilvl="0">
      <w:startOverride w:val="1"/>
    </w:lvlOverride>
  </w:num>
  <w:num w:numId="7" w16cid:durableId="570434027">
    <w:abstractNumId w:val="10"/>
    <w:lvlOverride w:ilvl="0">
      <w:startOverride w:val="1"/>
    </w:lvlOverride>
  </w:num>
  <w:num w:numId="8" w16cid:durableId="195196435">
    <w:abstractNumId w:val="1"/>
    <w:lvlOverride w:ilvl="0">
      <w:startOverride w:val="1"/>
    </w:lvlOverride>
  </w:num>
  <w:num w:numId="9" w16cid:durableId="1438210766">
    <w:abstractNumId w:val="4"/>
    <w:lvlOverride w:ilvl="0">
      <w:startOverride w:val="1"/>
    </w:lvlOverride>
  </w:num>
  <w:num w:numId="10" w16cid:durableId="1112092934">
    <w:abstractNumId w:val="3"/>
    <w:lvlOverride w:ilvl="0">
      <w:startOverride w:val="1"/>
    </w:lvlOverride>
  </w:num>
  <w:num w:numId="11" w16cid:durableId="1190727074">
    <w:abstractNumId w:val="6"/>
    <w:lvlOverride w:ilvl="0">
      <w:startOverride w:val="1"/>
    </w:lvlOverride>
  </w:num>
  <w:num w:numId="12" w16cid:durableId="2077777205">
    <w:abstractNumId w:val="8"/>
    <w:lvlOverride w:ilvl="0">
      <w:startOverride w:val="1"/>
    </w:lvlOverride>
  </w:num>
  <w:num w:numId="13" w16cid:durableId="10409345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44873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AE"/>
    <w:rsid w:val="000121AE"/>
    <w:rsid w:val="0038456A"/>
    <w:rsid w:val="005D6D1F"/>
    <w:rsid w:val="00620B3C"/>
    <w:rsid w:val="00967CF2"/>
    <w:rsid w:val="00A8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F56F1"/>
  <w15:chartTrackingRefBased/>
  <w15:docId w15:val="{896E196A-2D67-419D-BA43-0F7BC127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1A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1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1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1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1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1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1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1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1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1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1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1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1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1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1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1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1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1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1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1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21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1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21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1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21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1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21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1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1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1AE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121AE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121AE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121A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121AE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012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1576</Words>
  <Characters>9459</Characters>
  <Application>Microsoft Office Word</Application>
  <DocSecurity>0</DocSecurity>
  <Lines>78</Lines>
  <Paragraphs>22</Paragraphs>
  <ScaleCrop>false</ScaleCrop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2026-01-07T09:30:00Z</dcterms:created>
  <dcterms:modified xsi:type="dcterms:W3CDTF">2026-01-07T09:35:00Z</dcterms:modified>
</cp:coreProperties>
</file>